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ED67F9">
      <w:pPr>
        <w:rPr>
          <w:rFonts w:ascii="Arial" w:hAnsi="Arial" w:cs="Arial"/>
        </w:rPr>
      </w:pPr>
      <w:r>
        <w:rPr>
          <w:rFonts w:ascii="Arial" w:hAnsi="Arial" w:cs="Arial"/>
        </w:rPr>
        <w:t>Monday</w:t>
      </w:r>
      <w:r w:rsidR="00653C69">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Pr>
          <w:rFonts w:ascii="Arial" w:hAnsi="Arial" w:cs="Arial"/>
        </w:rPr>
        <w:t>12</w:t>
      </w:r>
      <w:r w:rsidR="0084218E" w:rsidRPr="0084218E">
        <w:rPr>
          <w:rFonts w:ascii="Arial" w:hAnsi="Arial" w:cs="Arial"/>
          <w:vertAlign w:val="superscript"/>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ED67F9" w:rsidRDefault="00ED67F9" w:rsidP="00564503">
      <w:pPr>
        <w:rPr>
          <w:rFonts w:ascii="Arial" w:hAnsi="Arial" w:cs="Arial"/>
          <w:color w:val="3F3F3F"/>
        </w:rPr>
      </w:pPr>
    </w:p>
    <w:p w:rsidR="00653C69" w:rsidRDefault="00ED67F9" w:rsidP="00564503">
      <w:pPr>
        <w:rPr>
          <w:rFonts w:ascii="Arial" w:hAnsi="Arial" w:cs="Arial"/>
          <w:color w:val="3F3F3F"/>
        </w:rPr>
      </w:pPr>
      <w:proofErr w:type="gramStart"/>
      <w:r>
        <w:rPr>
          <w:rFonts w:ascii="Arial" w:hAnsi="Arial" w:cs="Arial"/>
          <w:color w:val="3F3F3F"/>
        </w:rPr>
        <w:t>present</w:t>
      </w:r>
      <w:proofErr w:type="gramEnd"/>
      <w:r>
        <w:rPr>
          <w:rFonts w:ascii="Arial" w:hAnsi="Arial" w:cs="Arial"/>
          <w:color w:val="3F3F3F"/>
        </w:rPr>
        <w:t xml:space="preserve"> what they have designed.</w:t>
      </w:r>
    </w:p>
    <w:p w:rsidR="00653C69" w:rsidRDefault="00653C69" w:rsidP="00564503">
      <w:pPr>
        <w:rPr>
          <w:rFonts w:ascii="Arial" w:hAnsi="Arial" w:cs="Arial"/>
          <w:color w:val="3F3F3F"/>
        </w:rPr>
      </w:pPr>
    </w:p>
    <w:p w:rsidR="00ED67F9" w:rsidRDefault="00ED67F9" w:rsidP="00A04FD3">
      <w:pPr>
        <w:widowControl w:val="0"/>
        <w:tabs>
          <w:tab w:val="left" w:pos="220"/>
          <w:tab w:val="left" w:pos="720"/>
        </w:tabs>
        <w:autoSpaceDE w:val="0"/>
        <w:autoSpaceDN w:val="0"/>
        <w:adjustRightInd w:val="0"/>
        <w:rPr>
          <w:rFonts w:ascii="Arial" w:hAnsi="Arial" w:cs="Arial"/>
          <w:color w:val="3F3F3F"/>
          <w:u w:val="single"/>
        </w:rPr>
      </w:pPr>
    </w:p>
    <w:p w:rsidR="00607C0C"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ED67F9">
        <w:rPr>
          <w:rFonts w:ascii="Arial" w:hAnsi="Arial" w:cs="Arial"/>
          <w:color w:val="3F3F3F"/>
        </w:rPr>
        <w:t>I will ask students if any of the presentations helped them with remembering a concept associated with cells.</w:t>
      </w:r>
      <w:bookmarkStart w:id="0" w:name="_GoBack"/>
      <w:bookmarkEnd w:id="0"/>
    </w:p>
    <w:p w:rsidR="00607C0C" w:rsidRDefault="00607C0C" w:rsidP="00A04FD3">
      <w:pPr>
        <w:widowControl w:val="0"/>
        <w:tabs>
          <w:tab w:val="left" w:pos="220"/>
          <w:tab w:val="left" w:pos="720"/>
        </w:tabs>
        <w:autoSpaceDE w:val="0"/>
        <w:autoSpaceDN w:val="0"/>
        <w:adjustRightInd w:val="0"/>
        <w:rPr>
          <w:rFonts w:ascii="Arial" w:hAnsi="Arial" w:cs="Arial"/>
          <w:color w:val="3F3F3F"/>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E3B40"/>
    <w:rsid w:val="00362C5C"/>
    <w:rsid w:val="003B0ABC"/>
    <w:rsid w:val="00517AFE"/>
    <w:rsid w:val="00564503"/>
    <w:rsid w:val="00607C0C"/>
    <w:rsid w:val="00653C69"/>
    <w:rsid w:val="00792EC4"/>
    <w:rsid w:val="007C354E"/>
    <w:rsid w:val="0084218E"/>
    <w:rsid w:val="008B3745"/>
    <w:rsid w:val="009D1489"/>
    <w:rsid w:val="00A04FD3"/>
    <w:rsid w:val="00A11058"/>
    <w:rsid w:val="00A4370A"/>
    <w:rsid w:val="00C44DB7"/>
    <w:rsid w:val="00CB02E7"/>
    <w:rsid w:val="00CD306D"/>
    <w:rsid w:val="00ED67F9"/>
    <w:rsid w:val="00FC6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589</Words>
  <Characters>3359</Characters>
  <Application>Microsoft Macintosh Word</Application>
  <DocSecurity>0</DocSecurity>
  <Lines>27</Lines>
  <Paragraphs>7</Paragraphs>
  <ScaleCrop>false</ScaleCrop>
  <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2011-08-28T23:07:00Z</dcterms:created>
  <dcterms:modified xsi:type="dcterms:W3CDTF">2011-08-28T23:07:00Z</dcterms:modified>
</cp:coreProperties>
</file>